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9FFCB4B" w14:textId="77777777" w:rsidR="00863F2B" w:rsidRDefault="00863F2B">
      <w:pPr>
        <w:pStyle w:val="Nadpis1"/>
        <w:tabs>
          <w:tab w:val="left" w:pos="0"/>
        </w:tabs>
      </w:pPr>
    </w:p>
    <w:p w14:paraId="1526E1ED" w14:textId="37488593" w:rsidR="00863F2B" w:rsidRPr="00F3307C" w:rsidRDefault="00A97BA6">
      <w:pPr>
        <w:pStyle w:val="Nadpis1"/>
        <w:tabs>
          <w:tab w:val="left" w:pos="0"/>
        </w:tabs>
      </w:pPr>
      <w:r>
        <w:t>SEZNAM PŘÍLOH</w:t>
      </w:r>
    </w:p>
    <w:p w14:paraId="0FB6073C" w14:textId="3E719CB2" w:rsidR="00863F2B" w:rsidRPr="008E00DC" w:rsidRDefault="00A97BA6" w:rsidP="00A97BA6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PRŮVODNÍ ZPRÁVA</w:t>
      </w:r>
    </w:p>
    <w:p w14:paraId="27952817" w14:textId="52856BF8" w:rsidR="00A97BA6" w:rsidRPr="008E00DC" w:rsidRDefault="00A97BA6" w:rsidP="00A97BA6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SOUHRNNÁ TECHNICKÁ ZPRÁVA</w:t>
      </w:r>
    </w:p>
    <w:p w14:paraId="54BFB67C" w14:textId="77777777" w:rsidR="008E00DC" w:rsidRDefault="008E00DC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</w:p>
    <w:p w14:paraId="638BF5D0" w14:textId="1BC44CB7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C.1 - SITUAČNÍ VÝKRES ŠIRŠÍCH VZTAHŮ</w:t>
      </w:r>
    </w:p>
    <w:p w14:paraId="0C11D608" w14:textId="296B2C72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C.2 - KATASTRÁLNÍ SITUAČNÍ VÝKRES</w:t>
      </w:r>
    </w:p>
    <w:p w14:paraId="0F94E88F" w14:textId="75913C7A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C.3 - KOORDINAČNÍ SITUAČNÍ VÝKRES</w:t>
      </w:r>
    </w:p>
    <w:p w14:paraId="00D9CF39" w14:textId="77777777" w:rsidR="008E00DC" w:rsidRDefault="008E00DC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</w:p>
    <w:p w14:paraId="5FCA139F" w14:textId="59C8A11E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D.1.1.b.1 - SO01 - OPRAVA ZASTŘEŠENÍ DVOU STROJOVEN - STÁVAJÍCÍ STAV</w:t>
      </w:r>
    </w:p>
    <w:p w14:paraId="0D6FF16D" w14:textId="3EB17D1B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D.1.1.b.2 - SO01 - OPRAVA ZASTŘEŠENÍ DVOU STROJOVEN - BOURACÍ PRÁCE</w:t>
      </w:r>
    </w:p>
    <w:p w14:paraId="3A19485B" w14:textId="489E8319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D.1.1.b.3 - SO01 - OPRAVA ZASTŘEŠENÍ DVOU STROJOVEN - VÝKRES KROVU</w:t>
      </w:r>
    </w:p>
    <w:p w14:paraId="04182270" w14:textId="1DC3F3F4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D.1.1.b.4 - SO01 - OPRAVA ZASTŘEŠENÍ DVOU STROJOVEN - PŮDORYS STŘECHY + ODVEDENÍ SRÁŽKOVÝCH VOD</w:t>
      </w:r>
    </w:p>
    <w:p w14:paraId="01729755" w14:textId="61B3517C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D.1.1.b.5- SO02 - OPRAVA FASÁDY NA VŠECH OBJEKTECH JEZU, STROJOVNY + PROVOZNÍ BUDOVA - FASÁDA - PRACOVNÍ PLOCHY</w:t>
      </w:r>
    </w:p>
    <w:p w14:paraId="3749DFBF" w14:textId="47FAA3C7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D.1.1.b.6 - SO02 - OPRAVA FASÁDY NA VŠECH OBJEKTECH JEZU, PRAVÁ A PROSTŘEDNÍ STROJOVNA - POHLEDY, STÁVAJÍCÍ + NOVÝ STAV</w:t>
      </w:r>
    </w:p>
    <w:p w14:paraId="7569DB43" w14:textId="71BA5F78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D.1.1.b.7 - SO02 - OPRAVA FASÁDY NA VŠECH OBJEKTECH JEZU, LEVÁ STROJOVNA + PROVOZNÍ BUDOVA - POHLEDY, STÁVAJÍCÍ + NOVÝ STAV</w:t>
      </w:r>
    </w:p>
    <w:p w14:paraId="15ED7C67" w14:textId="23EE4BA4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D.1.1.b.8 - VÝKRES POV -  POMOCNÁ NOSNÁ KONSTRUKCE LEŠENÍ, PŮDORYS + ŘEZY</w:t>
      </w:r>
    </w:p>
    <w:p w14:paraId="07D8A23B" w14:textId="7B05B4DE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D.1.1.b.9 - VÝKRES POV -  SCHEMA TRUBKOVÉHO LEŠENÍ - PROSTŘEDNÍ STROJOVNA</w:t>
      </w:r>
    </w:p>
    <w:p w14:paraId="24F89CCA" w14:textId="2EFCCC6A" w:rsidR="00A97BA6" w:rsidRPr="008E00DC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D.1.1.b.10 - VÝKRES POV -  SCHEMA TRUBKOVÉHO LEŠENÍ - PRAVÁ STROJOVNA</w:t>
      </w:r>
    </w:p>
    <w:p w14:paraId="333ACD69" w14:textId="3EEF7095" w:rsidR="00A97BA6" w:rsidRDefault="00A97BA6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8E00DC">
        <w:rPr>
          <w:rFonts w:ascii="Arial" w:hAnsi="Arial"/>
          <w:sz w:val="22"/>
          <w:szCs w:val="22"/>
        </w:rPr>
        <w:t>D.1.1.b.11 - Z1, Z2</w:t>
      </w:r>
    </w:p>
    <w:p w14:paraId="02BEEAC9" w14:textId="7141DA1D" w:rsidR="008E00DC" w:rsidRDefault="008E00DC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</w:p>
    <w:p w14:paraId="0659741E" w14:textId="6DA89604" w:rsidR="008E00DC" w:rsidRDefault="008E00DC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D.1.2.1</w:t>
      </w:r>
      <w:r>
        <w:rPr>
          <w:rFonts w:ascii="Arial" w:hAnsi="Arial"/>
          <w:sz w:val="22"/>
          <w:szCs w:val="22"/>
        </w:rPr>
        <w:tab/>
        <w:t>POMOCNÁ NOSNÁ KONSTRUKCE LEŠENÍ, STATICKÁ ČÁST</w:t>
      </w:r>
    </w:p>
    <w:p w14:paraId="77900E23" w14:textId="6C7B4A20" w:rsidR="008E00DC" w:rsidRDefault="008E00DC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</w:p>
    <w:p w14:paraId="50D79FBD" w14:textId="3F06B19C" w:rsidR="008E00DC" w:rsidRDefault="00806CCC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D.1.4.1</w:t>
      </w:r>
      <w:r>
        <w:rPr>
          <w:rFonts w:ascii="Arial" w:hAnsi="Arial"/>
          <w:sz w:val="22"/>
          <w:szCs w:val="22"/>
        </w:rPr>
        <w:tab/>
        <w:t>OCHRANA PROTI BLESKU</w:t>
      </w:r>
    </w:p>
    <w:p w14:paraId="7ED88BA1" w14:textId="54719726" w:rsidR="00B04780" w:rsidRDefault="00B04780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</w:p>
    <w:p w14:paraId="24C069CB" w14:textId="601C28DF" w:rsidR="00B04780" w:rsidRDefault="00B04780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NEOCENĚNÝ SOUPIS DODÁVEK A PRACÍ</w:t>
      </w:r>
    </w:p>
    <w:p w14:paraId="3358D8FD" w14:textId="6E61AA00" w:rsidR="00B04780" w:rsidRDefault="00B04780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KONTROLNÍ ROZPOČET (POUZE PRO VÝTISK 1)</w:t>
      </w:r>
    </w:p>
    <w:p w14:paraId="33C3A13C" w14:textId="730D4F8A" w:rsidR="00B04780" w:rsidRDefault="00B04780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</w:p>
    <w:p w14:paraId="60B14BAE" w14:textId="5FDB02CB" w:rsidR="00B04780" w:rsidRDefault="00B04780" w:rsidP="00A97BA6">
      <w:pPr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DOKLADOVÁ ČÁST</w:t>
      </w:r>
    </w:p>
    <w:sectPr w:rsidR="00B04780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22044" w14:textId="77777777" w:rsidR="00B34573" w:rsidRDefault="00B34573">
      <w:r>
        <w:separator/>
      </w:r>
    </w:p>
  </w:endnote>
  <w:endnote w:type="continuationSeparator" w:id="0">
    <w:p w14:paraId="033121A6" w14:textId="77777777" w:rsidR="00B34573" w:rsidRDefault="00B3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C35B1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35013DE" wp14:editId="121720C4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72D5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72D5D">
      <w:rPr>
        <w:rStyle w:val="slostrnky"/>
      </w:rPr>
      <w:fldChar w:fldCharType="separate"/>
    </w:r>
    <w:r w:rsidR="00D84DD5">
      <w:rPr>
        <w:rStyle w:val="slostrnky"/>
        <w:noProof/>
      </w:rPr>
      <w:t>2</w:t>
    </w:r>
    <w:r w:rsidR="00772D5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4A815" w14:textId="77777777" w:rsidR="00B34573" w:rsidRDefault="00B34573">
      <w:r>
        <w:separator/>
      </w:r>
    </w:p>
  </w:footnote>
  <w:footnote w:type="continuationSeparator" w:id="0">
    <w:p w14:paraId="7B09C2FF" w14:textId="77777777" w:rsidR="00B34573" w:rsidRDefault="00B34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93BE3" w14:textId="0D02BD18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A7F41">
      <w:rPr>
        <w:i/>
      </w:rPr>
      <w:t>provádění stavby</w:t>
    </w:r>
    <w:r w:rsidR="00FA7F41">
      <w:rPr>
        <w:i/>
      </w:rPr>
      <w:tab/>
    </w:r>
    <w:r>
      <w:rPr>
        <w:i/>
      </w:rPr>
      <w:t xml:space="preserve">   </w:t>
    </w:r>
    <w:r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215DDD">
      <w:rPr>
        <w:i/>
      </w:rPr>
      <w:t>červen</w:t>
    </w:r>
    <w:r w:rsidR="00404713">
      <w:rPr>
        <w:i/>
      </w:rPr>
      <w:t xml:space="preserve"> 2020</w:t>
    </w:r>
  </w:p>
  <w:p w14:paraId="3A8B4E47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215DDD" w:rsidRPr="00215DDD">
      <w:rPr>
        <w:bCs/>
        <w:i/>
      </w:rPr>
      <w:t>Jez Olomouc - oprava strojoven (fasáda a zastřešení)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56D27D7D"/>
    <w:multiLevelType w:val="hybridMultilevel"/>
    <w:tmpl w:val="1E782D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60386"/>
    <w:rsid w:val="00060DB0"/>
    <w:rsid w:val="000B1A80"/>
    <w:rsid w:val="000D45A7"/>
    <w:rsid w:val="000E3362"/>
    <w:rsid w:val="000E3F1A"/>
    <w:rsid w:val="000F1EE4"/>
    <w:rsid w:val="000F4CD7"/>
    <w:rsid w:val="0014363A"/>
    <w:rsid w:val="00165F5A"/>
    <w:rsid w:val="0017618B"/>
    <w:rsid w:val="001E6C8E"/>
    <w:rsid w:val="001F2184"/>
    <w:rsid w:val="00215DDD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8469C"/>
    <w:rsid w:val="006F10AE"/>
    <w:rsid w:val="006F2388"/>
    <w:rsid w:val="006F3E7D"/>
    <w:rsid w:val="00722725"/>
    <w:rsid w:val="007247B4"/>
    <w:rsid w:val="007328DE"/>
    <w:rsid w:val="00762F69"/>
    <w:rsid w:val="00767455"/>
    <w:rsid w:val="00772D5D"/>
    <w:rsid w:val="007828BF"/>
    <w:rsid w:val="007B6E76"/>
    <w:rsid w:val="007D6BDD"/>
    <w:rsid w:val="00806CCC"/>
    <w:rsid w:val="00817FF4"/>
    <w:rsid w:val="008327AC"/>
    <w:rsid w:val="00841D24"/>
    <w:rsid w:val="00841F95"/>
    <w:rsid w:val="00863F2B"/>
    <w:rsid w:val="008B5149"/>
    <w:rsid w:val="008D176D"/>
    <w:rsid w:val="008E00DC"/>
    <w:rsid w:val="00904D70"/>
    <w:rsid w:val="009058FC"/>
    <w:rsid w:val="00916817"/>
    <w:rsid w:val="00950B1B"/>
    <w:rsid w:val="009808E1"/>
    <w:rsid w:val="00992928"/>
    <w:rsid w:val="009A2D00"/>
    <w:rsid w:val="009A7733"/>
    <w:rsid w:val="009B4449"/>
    <w:rsid w:val="009C729B"/>
    <w:rsid w:val="009E7962"/>
    <w:rsid w:val="00A10AA6"/>
    <w:rsid w:val="00A2047A"/>
    <w:rsid w:val="00A54997"/>
    <w:rsid w:val="00A76B0B"/>
    <w:rsid w:val="00A85176"/>
    <w:rsid w:val="00A97BA6"/>
    <w:rsid w:val="00AC61D7"/>
    <w:rsid w:val="00AC705E"/>
    <w:rsid w:val="00AD11AF"/>
    <w:rsid w:val="00B04780"/>
    <w:rsid w:val="00B34573"/>
    <w:rsid w:val="00B60F84"/>
    <w:rsid w:val="00B93749"/>
    <w:rsid w:val="00BB11A9"/>
    <w:rsid w:val="00BE7325"/>
    <w:rsid w:val="00BF6CC9"/>
    <w:rsid w:val="00C028C5"/>
    <w:rsid w:val="00C03DD6"/>
    <w:rsid w:val="00C25A25"/>
    <w:rsid w:val="00C32195"/>
    <w:rsid w:val="00C40D4B"/>
    <w:rsid w:val="00C47A2B"/>
    <w:rsid w:val="00CB0A10"/>
    <w:rsid w:val="00CD5A6F"/>
    <w:rsid w:val="00CF65C5"/>
    <w:rsid w:val="00D05E86"/>
    <w:rsid w:val="00D120ED"/>
    <w:rsid w:val="00D569EF"/>
    <w:rsid w:val="00D67FAE"/>
    <w:rsid w:val="00D84DD5"/>
    <w:rsid w:val="00D85389"/>
    <w:rsid w:val="00D93020"/>
    <w:rsid w:val="00DD36BE"/>
    <w:rsid w:val="00DE5794"/>
    <w:rsid w:val="00DF6A48"/>
    <w:rsid w:val="00E11AAD"/>
    <w:rsid w:val="00E37B9D"/>
    <w:rsid w:val="00E51D50"/>
    <w:rsid w:val="00E56F57"/>
    <w:rsid w:val="00E631C1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A7F41"/>
    <w:rsid w:val="00FD22A4"/>
    <w:rsid w:val="00FD36C7"/>
    <w:rsid w:val="00FF0244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B538"/>
  <w15:docId w15:val="{7EF10AE9-3F1A-442D-9DD2-9390E251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A97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1232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2020-12-03T12:03:00Z</cp:lastPrinted>
  <dcterms:created xsi:type="dcterms:W3CDTF">2020-12-07T05:39:00Z</dcterms:created>
  <dcterms:modified xsi:type="dcterms:W3CDTF">2020-12-07T06:29:00Z</dcterms:modified>
</cp:coreProperties>
</file>